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P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F44AF64" w14:textId="77777777" w:rsidR="00396CDD" w:rsidRDefault="00396CDD" w:rsidP="001D77AA">
      <w:pPr>
        <w:ind w:leftChars="-1" w:hangingChars="1" w:hanging="2"/>
        <w:jc w:val="both"/>
        <w:rPr>
          <w:rFonts w:ascii="Times New Roman" w:eastAsia="Calibri" w:hAnsi="Times New Roman" w:cs="Times New Roman"/>
          <w:b/>
          <w:sz w:val="22"/>
          <w:szCs w:val="22"/>
          <w:lang w:eastAsia="en-US"/>
        </w:rPr>
      </w:pPr>
    </w:p>
    <w:p w14:paraId="64C94B23" w14:textId="6AF6DF93" w:rsidR="00C424C7" w:rsidRDefault="0009456B" w:rsidP="006940C1">
      <w:pPr>
        <w:jc w:val="both"/>
        <w:rPr>
          <w:rFonts w:ascii="Times New Roman" w:eastAsia="Calibri" w:hAnsi="Times New Roman" w:cs="Times New Roman"/>
          <w:b/>
          <w:lang w:eastAsia="en-US"/>
        </w:rPr>
      </w:pPr>
      <w:bookmarkStart w:id="0" w:name="_Hlk158558001"/>
      <w:r w:rsidRPr="0009456B">
        <w:rPr>
          <w:rFonts w:ascii="Times New Roman" w:eastAsia="Calibri" w:hAnsi="Times New Roman" w:cs="Times New Roman"/>
          <w:b/>
          <w:lang w:eastAsia="en-US"/>
        </w:rPr>
        <w:t>Avviso di selezione rivolto al personale interno finalizzato alla costituzione alla costituzione del Team per la prevenzione della dispersione scolastica (DM19/2024)</w:t>
      </w:r>
      <w:r w:rsidR="00B34FA0">
        <w:rPr>
          <w:rFonts w:ascii="Times New Roman" w:eastAsia="Calibri" w:hAnsi="Times New Roman" w:cs="Times New Roman"/>
          <w:b/>
          <w:lang w:eastAsia="en-US"/>
        </w:rPr>
        <w:t xml:space="preserve"> </w:t>
      </w:r>
      <w:r w:rsidR="00B34FA0" w:rsidRPr="00B34FA0">
        <w:rPr>
          <w:rFonts w:ascii="Times New Roman" w:eastAsia="Calibri" w:hAnsi="Times New Roman" w:cs="Times New Roman"/>
          <w:b/>
          <w:lang w:eastAsia="en-US"/>
        </w:rPr>
        <w:t>Prot. 0001706/U del 25/02/2025</w:t>
      </w:r>
    </w:p>
    <w:p w14:paraId="79B3077D" w14:textId="77777777" w:rsidR="0009456B" w:rsidRDefault="0009456B" w:rsidP="006940C1">
      <w:pPr>
        <w:jc w:val="both"/>
        <w:rPr>
          <w:rFonts w:ascii="Times New Roman" w:eastAsia="Calibri" w:hAnsi="Times New Roman" w:cs="Times New Roman"/>
          <w:b/>
          <w:lang w:eastAsia="en-US"/>
        </w:rPr>
      </w:pPr>
    </w:p>
    <w:bookmarkEnd w:id="0"/>
    <w:p w14:paraId="2BF416B8" w14:textId="77777777" w:rsidR="0009456B" w:rsidRPr="0085216D" w:rsidRDefault="0009456B" w:rsidP="0009456B">
      <w:pPr>
        <w:ind w:leftChars="-1" w:hangingChars="1" w:hanging="2"/>
        <w:jc w:val="both"/>
        <w:rPr>
          <w:rFonts w:ascii="Times New Roman" w:eastAsia="Calibri" w:hAnsi="Times New Roman" w:cs="Times New Roman"/>
          <w:bCs/>
          <w:lang w:eastAsia="en-US"/>
        </w:rPr>
      </w:pPr>
      <w:r w:rsidRPr="0085216D">
        <w:rPr>
          <w:rFonts w:ascii="Times New Roman" w:eastAsia="Calibri" w:hAnsi="Times New Roman" w:cs="Times New Roman"/>
          <w:bCs/>
          <w:lang w:eastAsia="en-US"/>
        </w:rPr>
        <w:t>PIANO NAZIONALE DI RIPRESA E RESILIENZA Missione 4 – Istruzione e Ricerca –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 – “</w:t>
      </w:r>
      <w:r w:rsidRPr="00E40704">
        <w:rPr>
          <w:rFonts w:ascii="Times New Roman" w:eastAsia="Calibri" w:hAnsi="Times New Roman" w:cs="Times New Roman"/>
          <w:bCs/>
          <w:i/>
          <w:iCs/>
          <w:lang w:eastAsia="en-US"/>
        </w:rPr>
        <w:t>Interventi di tutoraggio e formazione per la riduzione dei divari negli apprendimenti e il contrasto alla dispersione scolastica</w:t>
      </w:r>
      <w:r w:rsidRPr="0085216D">
        <w:rPr>
          <w:rFonts w:ascii="Times New Roman" w:eastAsia="Calibri" w:hAnsi="Times New Roman" w:cs="Times New Roman"/>
          <w:bCs/>
          <w:lang w:eastAsia="en-US"/>
        </w:rPr>
        <w:t>” (D.M. 19/2024), finanziato dall’Unione europea – Next Generation EU</w:t>
      </w:r>
    </w:p>
    <w:p w14:paraId="4E184B4A" w14:textId="77777777" w:rsidR="0009456B" w:rsidRPr="0085216D" w:rsidRDefault="0009456B" w:rsidP="0009456B">
      <w:pPr>
        <w:ind w:leftChars="-1" w:hangingChars="1" w:hanging="2"/>
        <w:jc w:val="both"/>
        <w:rPr>
          <w:rFonts w:ascii="Times New Roman" w:eastAsia="Calibri" w:hAnsi="Times New Roman" w:cs="Times New Roman"/>
          <w:bCs/>
          <w:lang w:eastAsia="en-US"/>
        </w:rPr>
      </w:pPr>
    </w:p>
    <w:p w14:paraId="150D2370" w14:textId="77777777" w:rsidR="0009456B" w:rsidRDefault="0009456B" w:rsidP="0009456B">
      <w:pPr>
        <w:ind w:leftChars="-1" w:hangingChars="1" w:hanging="2"/>
        <w:jc w:val="both"/>
        <w:rPr>
          <w:rFonts w:ascii="Times New Roman" w:eastAsia="Calibri" w:hAnsi="Times New Roman" w:cs="Times New Roman"/>
          <w:bCs/>
          <w:lang w:eastAsia="en-US"/>
        </w:rPr>
      </w:pPr>
      <w:r w:rsidRPr="0032402A">
        <w:rPr>
          <w:rFonts w:ascii="Times New Roman" w:eastAsia="Calibri" w:hAnsi="Times New Roman" w:cs="Times New Roman"/>
          <w:b/>
          <w:lang w:eastAsia="en-US"/>
        </w:rPr>
        <w:t>Codice Progetto</w:t>
      </w:r>
      <w:r w:rsidRPr="0085216D">
        <w:rPr>
          <w:rFonts w:ascii="Times New Roman" w:eastAsia="Calibri" w:hAnsi="Times New Roman" w:cs="Times New Roman"/>
          <w:bCs/>
          <w:lang w:eastAsia="en-US"/>
        </w:rPr>
        <w:t xml:space="preserve">: </w:t>
      </w:r>
      <w:bookmarkStart w:id="1" w:name="_Hlk191234597"/>
      <w:r w:rsidRPr="0085216D">
        <w:rPr>
          <w:rFonts w:ascii="Times New Roman" w:eastAsia="Calibri" w:hAnsi="Times New Roman" w:cs="Times New Roman"/>
          <w:bCs/>
          <w:lang w:eastAsia="en-US"/>
        </w:rPr>
        <w:t xml:space="preserve">M4C1I1.4-2024-1322-P-52023 </w:t>
      </w:r>
      <w:bookmarkEnd w:id="1"/>
    </w:p>
    <w:p w14:paraId="34153317" w14:textId="77777777" w:rsidR="0009456B" w:rsidRPr="0085216D" w:rsidRDefault="0009456B" w:rsidP="0009456B">
      <w:pPr>
        <w:ind w:leftChars="-1" w:hangingChars="1" w:hanging="2"/>
        <w:jc w:val="both"/>
        <w:rPr>
          <w:rFonts w:ascii="Times New Roman" w:eastAsia="Calibri" w:hAnsi="Times New Roman" w:cs="Times New Roman"/>
          <w:bCs/>
          <w:lang w:eastAsia="en-US"/>
        </w:rPr>
      </w:pPr>
      <w:r w:rsidRPr="0032402A">
        <w:rPr>
          <w:rFonts w:ascii="Times New Roman" w:eastAsia="Calibri" w:hAnsi="Times New Roman" w:cs="Times New Roman"/>
          <w:b/>
          <w:lang w:eastAsia="en-US"/>
        </w:rPr>
        <w:t>Titolo</w:t>
      </w:r>
      <w:r w:rsidRPr="0085216D">
        <w:rPr>
          <w:rFonts w:ascii="Times New Roman" w:eastAsia="Calibri" w:hAnsi="Times New Roman" w:cs="Times New Roman"/>
          <w:bCs/>
          <w:lang w:eastAsia="en-US"/>
        </w:rPr>
        <w:t>: Veniamoci In-Contro</w:t>
      </w:r>
    </w:p>
    <w:p w14:paraId="2C55C40F" w14:textId="77777777" w:rsidR="0009456B" w:rsidRDefault="0009456B" w:rsidP="0009456B">
      <w:pPr>
        <w:ind w:leftChars="-1" w:hangingChars="1" w:hanging="2"/>
        <w:jc w:val="both"/>
        <w:rPr>
          <w:rFonts w:ascii="Times New Roman" w:eastAsia="Calibri" w:hAnsi="Times New Roman" w:cs="Times New Roman"/>
          <w:b/>
          <w:lang w:eastAsia="en-US"/>
        </w:rPr>
      </w:pPr>
      <w:r w:rsidRPr="0032402A">
        <w:rPr>
          <w:rFonts w:ascii="Times New Roman" w:eastAsia="Calibri" w:hAnsi="Times New Roman" w:cs="Times New Roman"/>
          <w:b/>
          <w:lang w:eastAsia="en-US"/>
        </w:rPr>
        <w:t>CUP</w:t>
      </w:r>
      <w:r w:rsidRPr="0085216D">
        <w:rPr>
          <w:rFonts w:ascii="Times New Roman" w:eastAsia="Calibri" w:hAnsi="Times New Roman" w:cs="Times New Roman"/>
          <w:bCs/>
          <w:lang w:eastAsia="en-US"/>
        </w:rPr>
        <w:t>: D14D21001420006</w:t>
      </w:r>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a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1383D04A" w14:textId="587070CF" w:rsidR="00396CDD" w:rsidRPr="00396CDD" w:rsidRDefault="00396CDD" w:rsidP="006940C1">
      <w:pPr>
        <w:spacing w:before="120" w:after="120"/>
        <w:ind w:right="-1"/>
        <w:jc w:val="both"/>
        <w:rPr>
          <w:rFonts w:ascii="Times New Roman" w:hAnsi="Times New Roman" w:cs="Times New Roman"/>
          <w:b/>
          <w:sz w:val="22"/>
          <w:szCs w:val="22"/>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w:t>
      </w:r>
      <w:r w:rsidR="00AB6C65">
        <w:rPr>
          <w:rFonts w:ascii="Times New Roman" w:hAnsi="Times New Roman" w:cs="Times New Roman"/>
          <w:sz w:val="22"/>
          <w:szCs w:val="22"/>
          <w:lang w:eastAsia="en-US"/>
        </w:rPr>
        <w:t>l’</w:t>
      </w:r>
      <w:r w:rsidR="00AB6C65" w:rsidRPr="00AB6C65">
        <w:rPr>
          <w:rFonts w:ascii="Times New Roman" w:hAnsi="Times New Roman" w:cs="Times New Roman"/>
          <w:sz w:val="22"/>
          <w:szCs w:val="22"/>
          <w:lang w:eastAsia="en-US"/>
        </w:rPr>
        <w:t xml:space="preserve">Avviso di selezione rivolto al personale </w:t>
      </w:r>
      <w:r w:rsidR="006223E8" w:rsidRPr="00AB6C65">
        <w:rPr>
          <w:rFonts w:ascii="Times New Roman" w:hAnsi="Times New Roman" w:cs="Times New Roman"/>
          <w:sz w:val="22"/>
          <w:szCs w:val="22"/>
          <w:lang w:eastAsia="en-US"/>
        </w:rPr>
        <w:t xml:space="preserve">interno </w:t>
      </w:r>
      <w:r w:rsidR="0009456B" w:rsidRPr="0009456B">
        <w:rPr>
          <w:rFonts w:ascii="Times New Roman" w:hAnsi="Times New Roman" w:cs="Times New Roman"/>
          <w:sz w:val="22"/>
          <w:szCs w:val="22"/>
          <w:lang w:eastAsia="en-US"/>
        </w:rPr>
        <w:t>finalizzato alla costituzione alla costituzione del Team per la prevenzione della dispersione scolastica (DM19/2024)</w:t>
      </w:r>
      <w:r w:rsidR="006940C1">
        <w:rPr>
          <w:rFonts w:ascii="Times New Roman" w:hAnsi="Times New Roman" w:cs="Times New Roman"/>
          <w:bCs/>
          <w:sz w:val="22"/>
          <w:szCs w:val="22"/>
          <w:lang w:eastAsia="en-US"/>
        </w:rPr>
        <w:t xml:space="preserve"> </w:t>
      </w:r>
    </w:p>
    <w:p w14:paraId="42DA73C2" w14:textId="77777777" w:rsidR="00396CDD" w:rsidRPr="00C906B9" w:rsidRDefault="00396CDD" w:rsidP="00396CDD">
      <w:pPr>
        <w:spacing w:before="120" w:after="120" w:line="276" w:lineRule="auto"/>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lastRenderedPageBreak/>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20B05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0100255"/>
      <w:docPartObj>
        <w:docPartGallery w:val="Page Numbers (Bottom of Page)"/>
        <w:docPartUnique/>
      </w:docPartObj>
    </w:sdtPr>
    <w:sdtEndPr/>
    <w:sdtContent>
      <w:p w14:paraId="1DCFD731" w14:textId="7895C2BF" w:rsidR="00C906B9" w:rsidRDefault="00C906B9">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D682E" w14:textId="679854B2" w:rsidR="00F65F91" w:rsidRPr="005C1954" w:rsidRDefault="005C1954" w:rsidP="00D2660A">
    <w:pPr>
      <w:pStyle w:val="Intestazione"/>
      <w:jc w:val="both"/>
      <w:rPr>
        <w:rFonts w:ascii="Times New Roman" w:hAnsi="Times New Roman" w:cs="Times New Roman"/>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w:t>
    </w:r>
    <w:r w:rsidR="0009456B" w:rsidRPr="0009456B">
      <w:rPr>
        <w:rFonts w:ascii="Times New Roman" w:hAnsi="Times New Roman" w:cs="Times New Roman"/>
      </w:rPr>
      <w:t>Avviso di selezione rivolto al personale interno finalizzato alla costituzione alla costituzione del Team per la prevenzione della dispersione scolastica (DM19/2024)</w:t>
    </w:r>
    <w:r w:rsidR="00AD606C" w:rsidRPr="00AD606C">
      <w:rPr>
        <w:rFonts w:ascii="Times New Roman" w:hAnsi="Times New Roman" w:cs="Times New Roman"/>
      </w:rPr>
      <w:tab/>
    </w:r>
  </w:p>
  <w:p w14:paraId="5A7EEFB1" w14:textId="28472FA7" w:rsidR="00F65F91" w:rsidRDefault="00702CB4" w:rsidP="00702CB4">
    <w:pPr>
      <w:pStyle w:val="Intestazione"/>
      <w:tabs>
        <w:tab w:val="left" w:pos="616"/>
      </w:tabs>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0BB9"/>
    <w:rsid w:val="000044DF"/>
    <w:rsid w:val="00026EB9"/>
    <w:rsid w:val="00036627"/>
    <w:rsid w:val="00041D13"/>
    <w:rsid w:val="000529D2"/>
    <w:rsid w:val="00071DA2"/>
    <w:rsid w:val="0007338C"/>
    <w:rsid w:val="00084C2F"/>
    <w:rsid w:val="00090087"/>
    <w:rsid w:val="0009456B"/>
    <w:rsid w:val="00095133"/>
    <w:rsid w:val="000B0221"/>
    <w:rsid w:val="000C56EF"/>
    <w:rsid w:val="000E1E00"/>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7190"/>
    <w:rsid w:val="00230634"/>
    <w:rsid w:val="002402FF"/>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6CDD"/>
    <w:rsid w:val="003B1106"/>
    <w:rsid w:val="003D6343"/>
    <w:rsid w:val="003E231D"/>
    <w:rsid w:val="003E3ECB"/>
    <w:rsid w:val="003F06A9"/>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223E8"/>
    <w:rsid w:val="006404AF"/>
    <w:rsid w:val="00650D2A"/>
    <w:rsid w:val="00654A87"/>
    <w:rsid w:val="00673BB6"/>
    <w:rsid w:val="00676B5F"/>
    <w:rsid w:val="0068333E"/>
    <w:rsid w:val="006940C1"/>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7168A"/>
    <w:rsid w:val="007A0415"/>
    <w:rsid w:val="007A0D88"/>
    <w:rsid w:val="007B7751"/>
    <w:rsid w:val="007C505C"/>
    <w:rsid w:val="007D2C82"/>
    <w:rsid w:val="00800E7E"/>
    <w:rsid w:val="00822C25"/>
    <w:rsid w:val="008965D2"/>
    <w:rsid w:val="008B4758"/>
    <w:rsid w:val="008B6CDB"/>
    <w:rsid w:val="008C7818"/>
    <w:rsid w:val="008D1F88"/>
    <w:rsid w:val="008E1CD9"/>
    <w:rsid w:val="009266D5"/>
    <w:rsid w:val="00950CA3"/>
    <w:rsid w:val="00977204"/>
    <w:rsid w:val="009A7CD2"/>
    <w:rsid w:val="009B284F"/>
    <w:rsid w:val="009B3A80"/>
    <w:rsid w:val="009B734D"/>
    <w:rsid w:val="009B77C2"/>
    <w:rsid w:val="009C1FD4"/>
    <w:rsid w:val="009D5091"/>
    <w:rsid w:val="009E719B"/>
    <w:rsid w:val="00A17DB5"/>
    <w:rsid w:val="00A236D3"/>
    <w:rsid w:val="00A33129"/>
    <w:rsid w:val="00A5099B"/>
    <w:rsid w:val="00A57F7C"/>
    <w:rsid w:val="00A63C39"/>
    <w:rsid w:val="00A72C56"/>
    <w:rsid w:val="00A800BC"/>
    <w:rsid w:val="00AA6F84"/>
    <w:rsid w:val="00AB6627"/>
    <w:rsid w:val="00AB6C65"/>
    <w:rsid w:val="00AD5850"/>
    <w:rsid w:val="00AD606C"/>
    <w:rsid w:val="00AE0660"/>
    <w:rsid w:val="00AE57CC"/>
    <w:rsid w:val="00AF26C7"/>
    <w:rsid w:val="00B11495"/>
    <w:rsid w:val="00B13E95"/>
    <w:rsid w:val="00B34FA0"/>
    <w:rsid w:val="00B5601D"/>
    <w:rsid w:val="00BB2560"/>
    <w:rsid w:val="00BB527B"/>
    <w:rsid w:val="00BE015C"/>
    <w:rsid w:val="00BF21C2"/>
    <w:rsid w:val="00C00E44"/>
    <w:rsid w:val="00C027B0"/>
    <w:rsid w:val="00C05078"/>
    <w:rsid w:val="00C123A8"/>
    <w:rsid w:val="00C225A7"/>
    <w:rsid w:val="00C362D7"/>
    <w:rsid w:val="00C424C7"/>
    <w:rsid w:val="00C426C5"/>
    <w:rsid w:val="00C45750"/>
    <w:rsid w:val="00C46055"/>
    <w:rsid w:val="00C479C6"/>
    <w:rsid w:val="00C568A6"/>
    <w:rsid w:val="00C56FB6"/>
    <w:rsid w:val="00C70FE9"/>
    <w:rsid w:val="00C86727"/>
    <w:rsid w:val="00C876E1"/>
    <w:rsid w:val="00C906B9"/>
    <w:rsid w:val="00CA4709"/>
    <w:rsid w:val="00CB5D57"/>
    <w:rsid w:val="00CC7970"/>
    <w:rsid w:val="00CE7CD8"/>
    <w:rsid w:val="00CF6398"/>
    <w:rsid w:val="00D00105"/>
    <w:rsid w:val="00D210C5"/>
    <w:rsid w:val="00D21869"/>
    <w:rsid w:val="00D2660A"/>
    <w:rsid w:val="00D32119"/>
    <w:rsid w:val="00D560C6"/>
    <w:rsid w:val="00D57883"/>
    <w:rsid w:val="00D930E1"/>
    <w:rsid w:val="00DB4E57"/>
    <w:rsid w:val="00DC7D46"/>
    <w:rsid w:val="00DD342C"/>
    <w:rsid w:val="00DD34AD"/>
    <w:rsid w:val="00DE230E"/>
    <w:rsid w:val="00DE6D65"/>
    <w:rsid w:val="00DE77AB"/>
    <w:rsid w:val="00E0665B"/>
    <w:rsid w:val="00E400E3"/>
    <w:rsid w:val="00E41D02"/>
    <w:rsid w:val="00E43C55"/>
    <w:rsid w:val="00E45C11"/>
    <w:rsid w:val="00E505F9"/>
    <w:rsid w:val="00E61DC3"/>
    <w:rsid w:val="00E647BE"/>
    <w:rsid w:val="00E66F24"/>
    <w:rsid w:val="00E71629"/>
    <w:rsid w:val="00E80851"/>
    <w:rsid w:val="00E955AF"/>
    <w:rsid w:val="00EF1420"/>
    <w:rsid w:val="00F21A3E"/>
    <w:rsid w:val="00F47993"/>
    <w:rsid w:val="00F65F91"/>
    <w:rsid w:val="00F93079"/>
    <w:rsid w:val="00FA3402"/>
    <w:rsid w:val="00FA3D2E"/>
    <w:rsid w:val="00FA56CE"/>
    <w:rsid w:val="00FB4DBB"/>
    <w:rsid w:val="00FB61D9"/>
    <w:rsid w:val="00FE1EDE"/>
    <w:rsid w:val="00FE2C0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586</Words>
  <Characters>3997</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User04</cp:lastModifiedBy>
  <cp:revision>78</cp:revision>
  <cp:lastPrinted>2023-05-14T16:55:00Z</cp:lastPrinted>
  <dcterms:created xsi:type="dcterms:W3CDTF">2022-12-23T12:05:00Z</dcterms:created>
  <dcterms:modified xsi:type="dcterms:W3CDTF">2025-02-25T13:27:00Z</dcterms:modified>
</cp:coreProperties>
</file>